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230" w:rsidRDefault="003E4C8F">
      <w:pPr>
        <w:spacing w:before="78"/>
        <w:ind w:left="3413" w:right="311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FOR</w:t>
      </w:r>
      <w:r>
        <w:rPr>
          <w:rFonts w:ascii="Arial" w:eastAsia="Arial" w:hAnsi="Arial" w:cs="Arial"/>
          <w:b/>
          <w:sz w:val="22"/>
          <w:szCs w:val="22"/>
        </w:rPr>
        <w:t>M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DA</w:t>
      </w:r>
      <w:r>
        <w:rPr>
          <w:rFonts w:ascii="Arial" w:eastAsia="Arial" w:hAnsi="Arial" w:cs="Arial"/>
          <w:b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1"/>
          <w:sz w:val="22"/>
          <w:szCs w:val="22"/>
        </w:rPr>
        <w:t>TE</w:t>
      </w:r>
      <w:r>
        <w:rPr>
          <w:rFonts w:ascii="Arial" w:eastAsia="Arial" w:hAnsi="Arial" w:cs="Arial"/>
          <w:b/>
          <w:spacing w:val="-3"/>
          <w:sz w:val="22"/>
          <w:szCs w:val="22"/>
        </w:rPr>
        <w:t>K</w:t>
      </w:r>
      <w:r>
        <w:rPr>
          <w:rFonts w:ascii="Arial" w:eastAsia="Arial" w:hAnsi="Arial" w:cs="Arial"/>
          <w:b/>
          <w:spacing w:val="1"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E33230" w:rsidRDefault="003E4C8F">
      <w:pPr>
        <w:spacing w:line="240" w:lineRule="exact"/>
        <w:ind w:left="1836" w:right="153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SERT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K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position w:val="-1"/>
          <w:sz w:val="22"/>
          <w:szCs w:val="22"/>
        </w:rPr>
        <w:t xml:space="preserve">T 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position w:val="-1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UHA</w:t>
      </w:r>
      <w:r>
        <w:rPr>
          <w:rFonts w:ascii="Arial" w:eastAsia="Arial" w:hAnsi="Arial" w:cs="Arial"/>
          <w:b/>
          <w:position w:val="-1"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SP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position w:val="-1"/>
          <w:sz w:val="22"/>
          <w:szCs w:val="22"/>
        </w:rPr>
        <w:t xml:space="preserve">K 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K</w:t>
      </w:r>
      <w:r>
        <w:rPr>
          <w:rFonts w:ascii="Arial" w:eastAsia="Arial" w:hAnsi="Arial" w:cs="Arial"/>
          <w:b/>
          <w:position w:val="-1"/>
          <w:sz w:val="22"/>
          <w:szCs w:val="22"/>
        </w:rPr>
        <w:t xml:space="preserve">B 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GOL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NGA</w:t>
      </w:r>
      <w:r>
        <w:rPr>
          <w:rFonts w:ascii="Arial" w:eastAsia="Arial" w:hAnsi="Arial" w:cs="Arial"/>
          <w:b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8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-1"/>
          <w:sz w:val="22"/>
          <w:szCs w:val="22"/>
        </w:rPr>
        <w:t>B</w:t>
      </w:r>
    </w:p>
    <w:p w:rsidR="00E33230" w:rsidRDefault="00E33230">
      <w:pPr>
        <w:spacing w:before="16" w:line="280" w:lineRule="exact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"/>
        <w:gridCol w:w="4275"/>
        <w:gridCol w:w="450"/>
        <w:gridCol w:w="3858"/>
      </w:tblGrid>
      <w:tr w:rsidR="00E33230">
        <w:trPr>
          <w:trHeight w:hRule="exact" w:val="256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line="220" w:lineRule="exact"/>
              <w:ind w:left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a.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line="220" w:lineRule="exact"/>
              <w:ind w:left="18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line="220" w:lineRule="exact"/>
              <w:ind w:left="23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E33230"/>
        </w:tc>
      </w:tr>
      <w:tr w:rsidR="00E33230">
        <w:trPr>
          <w:trHeight w:hRule="exact" w:val="29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b.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18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ri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proofErr w:type="spell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23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E33230">
            <w:pPr>
              <w:spacing w:before="7"/>
              <w:ind w:left="141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</w:tc>
      </w:tr>
      <w:tr w:rsidR="00E33230">
        <w:trPr>
          <w:trHeight w:hRule="exact" w:val="296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9"/>
              <w:ind w:left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c.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9"/>
              <w:ind w:left="18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>g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*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9"/>
              <w:ind w:left="23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E33230">
            <w:pPr>
              <w:spacing w:before="8"/>
              <w:ind w:left="141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</w:tc>
      </w:tr>
      <w:tr w:rsidR="00E33230">
        <w:trPr>
          <w:trHeight w:hRule="exact" w:val="293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9"/>
              <w:ind w:left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d.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9"/>
              <w:ind w:left="189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en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proofErr w:type="spellEnd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proofErr w:type="spellEnd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9"/>
              <w:ind w:left="23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E33230">
            <w:pPr>
              <w:spacing w:before="9"/>
              <w:ind w:left="141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33230">
        <w:trPr>
          <w:trHeight w:hRule="exact" w:val="292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e.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189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Jen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proofErr w:type="spellEnd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od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ks</w:t>
            </w: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23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E33230">
            <w:pPr>
              <w:spacing w:before="8"/>
              <w:ind w:left="141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33230">
        <w:trPr>
          <w:trHeight w:hRule="exact" w:val="29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f.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18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ng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g</w:t>
            </w:r>
            <w:proofErr w:type="spellEnd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proofErr w:type="spellEnd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ekn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proofErr w:type="spell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E33230"/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E33230"/>
        </w:tc>
      </w:tr>
      <w:tr w:rsidR="00E33230">
        <w:trPr>
          <w:trHeight w:hRule="exact" w:val="29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E33230"/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6"/>
              <w:ind w:left="18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Microsoft Sans Serif" w:eastAsia="Microsoft Sans Serif" w:hAnsi="Microsoft Sans Serif" w:cs="Microsoft Sans Serif"/>
                <w:w w:val="129"/>
                <w:sz w:val="22"/>
                <w:szCs w:val="22"/>
              </w:rPr>
              <w:t>▪</w:t>
            </w:r>
            <w:r>
              <w:rPr>
                <w:rFonts w:ascii="Microsoft Sans Serif" w:eastAsia="Microsoft Sans Serif" w:hAnsi="Microsoft Sans Serif" w:cs="Microsoft Sans Serif"/>
                <w:w w:val="12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Na</w:t>
            </w:r>
            <w:r>
              <w:rPr>
                <w:rFonts w:ascii="Arial" w:eastAsia="Arial" w:hAnsi="Arial" w:cs="Arial"/>
                <w:sz w:val="22"/>
                <w:szCs w:val="22"/>
              </w:rPr>
              <w:t>ma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ka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proofErr w:type="spellEnd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rt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6"/>
              <w:ind w:left="23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E33230">
            <w:pPr>
              <w:spacing w:before="6"/>
              <w:ind w:left="141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33230">
        <w:trPr>
          <w:trHeight w:hRule="exact" w:val="292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E33230"/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18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Microsoft Sans Serif" w:eastAsia="Microsoft Sans Serif" w:hAnsi="Microsoft Sans Serif" w:cs="Microsoft Sans Serif"/>
                <w:w w:val="129"/>
                <w:sz w:val="22"/>
                <w:szCs w:val="22"/>
              </w:rPr>
              <w:t>▪</w:t>
            </w:r>
            <w:r>
              <w:rPr>
                <w:rFonts w:ascii="Microsoft Sans Serif" w:eastAsia="Microsoft Sans Serif" w:hAnsi="Microsoft Sans Serif" w:cs="Microsoft Sans Serif"/>
                <w:w w:val="12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Pe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23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E33230">
            <w:pPr>
              <w:spacing w:before="8"/>
              <w:ind w:left="141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33230">
        <w:trPr>
          <w:trHeight w:hRule="exact" w:val="872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g.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 w:line="275" w:lineRule="auto"/>
              <w:ind w:left="189" w:right="197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Jen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pe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ba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proofErr w:type="spellEnd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tr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g 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proofErr w:type="spellEnd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proofErr w:type="spellEnd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ad</w:t>
            </w:r>
            <w:r>
              <w:rPr>
                <w:rFonts w:ascii="Arial" w:eastAsia="Arial" w:hAnsi="Arial" w:cs="Arial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tr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23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E33230"/>
        </w:tc>
      </w:tr>
      <w:tr w:rsidR="00E33230">
        <w:trPr>
          <w:trHeight w:hRule="exact" w:val="548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h.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189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Jen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pe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ba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proofErr w:type="spellEnd"/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kn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ya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proofErr w:type="spellEnd"/>
          </w:p>
          <w:p w:rsidR="00E33230" w:rsidRDefault="003E4C8F">
            <w:pPr>
              <w:spacing w:before="39" w:line="240" w:lineRule="exact"/>
              <w:ind w:left="18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(</w:t>
            </w:r>
            <w:proofErr w:type="spellStart"/>
            <w:r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</w:rPr>
              <w:t>kh</w:t>
            </w:r>
            <w:r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</w:rPr>
              <w:t>su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</w:rPr>
              <w:t>pe</w:t>
            </w:r>
            <w:r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</w:rPr>
              <w:t>ga</w:t>
            </w: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n</w:t>
            </w:r>
            <w:proofErr w:type="spellEnd"/>
            <w:r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</w:rPr>
              <w:t>ah</w:t>
            </w:r>
            <w:r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n</w:t>
            </w:r>
            <w:proofErr w:type="spellEnd"/>
            <w:r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</w:rPr>
              <w:t>s</w:t>
            </w:r>
            <w:proofErr w:type="spellEnd"/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3E4C8F">
            <w:pPr>
              <w:spacing w:before="8"/>
              <w:ind w:left="23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E33230" w:rsidRDefault="00E33230"/>
        </w:tc>
      </w:tr>
    </w:tbl>
    <w:p w:rsidR="00E33230" w:rsidRDefault="00E33230">
      <w:pPr>
        <w:spacing w:before="6" w:line="100" w:lineRule="exact"/>
        <w:rPr>
          <w:sz w:val="11"/>
          <w:szCs w:val="11"/>
        </w:rPr>
      </w:pPr>
    </w:p>
    <w:p w:rsidR="00E33230" w:rsidRDefault="00E33230">
      <w:pPr>
        <w:spacing w:line="200" w:lineRule="exact"/>
      </w:pPr>
    </w:p>
    <w:p w:rsidR="00E33230" w:rsidRDefault="00E33230">
      <w:pPr>
        <w:spacing w:line="200" w:lineRule="exact"/>
      </w:pPr>
    </w:p>
    <w:p w:rsidR="00E33230" w:rsidRDefault="00E33230">
      <w:pPr>
        <w:spacing w:line="200" w:lineRule="exact"/>
      </w:pPr>
    </w:p>
    <w:p w:rsidR="00E33230" w:rsidRDefault="00E33230">
      <w:pPr>
        <w:spacing w:line="200" w:lineRule="exact"/>
      </w:pPr>
    </w:p>
    <w:p w:rsidR="00305505" w:rsidRPr="00142E2A" w:rsidRDefault="00305505" w:rsidP="00305505">
      <w:pPr>
        <w:ind w:left="5670"/>
        <w:jc w:val="center"/>
        <w:rPr>
          <w:rFonts w:ascii="Arial" w:hAnsi="Arial" w:cs="Arial"/>
        </w:rPr>
      </w:pPr>
      <w:r w:rsidRPr="00142E2A">
        <w:rPr>
          <w:rFonts w:ascii="Arial" w:hAnsi="Arial" w:cs="Arial"/>
        </w:rPr>
        <w:t>……</w:t>
      </w:r>
      <w:proofErr w:type="gramStart"/>
      <w:r w:rsidRPr="00142E2A">
        <w:rPr>
          <w:rFonts w:ascii="Arial" w:hAnsi="Arial" w:cs="Arial"/>
        </w:rPr>
        <w:t>…..</w:t>
      </w:r>
      <w:proofErr w:type="gramEnd"/>
      <w:r w:rsidRPr="00142E2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142E2A">
        <w:rPr>
          <w:rFonts w:ascii="Arial" w:hAnsi="Arial" w:cs="Arial"/>
        </w:rPr>
        <w:t>……….........20...</w:t>
      </w:r>
    </w:p>
    <w:p w:rsidR="00305505" w:rsidRDefault="00305505" w:rsidP="00305505">
      <w:pPr>
        <w:ind w:left="5670"/>
        <w:jc w:val="center"/>
        <w:rPr>
          <w:rFonts w:ascii="Arial" w:hAnsi="Arial" w:cs="Arial"/>
        </w:rPr>
      </w:pPr>
    </w:p>
    <w:p w:rsidR="00305505" w:rsidRPr="00142E2A" w:rsidRDefault="00305505" w:rsidP="00305505">
      <w:pPr>
        <w:ind w:left="567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Yang </w:t>
      </w:r>
      <w:proofErr w:type="spellStart"/>
      <w:r>
        <w:rPr>
          <w:rFonts w:ascii="Arial" w:hAnsi="Arial" w:cs="Arial"/>
        </w:rPr>
        <w:t>membuat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pernyataan</w:t>
      </w:r>
      <w:proofErr w:type="spellEnd"/>
      <w:r>
        <w:rPr>
          <w:rFonts w:ascii="Arial" w:hAnsi="Arial" w:cs="Arial"/>
        </w:rPr>
        <w:t>,</w:t>
      </w:r>
    </w:p>
    <w:p w:rsidR="00305505" w:rsidRPr="00142E2A" w:rsidRDefault="00305505" w:rsidP="00305505">
      <w:pPr>
        <w:ind w:left="5670"/>
        <w:jc w:val="center"/>
        <w:rPr>
          <w:rFonts w:ascii="Arial" w:hAnsi="Arial" w:cs="Arial"/>
        </w:rPr>
      </w:pPr>
    </w:p>
    <w:p w:rsidR="00305505" w:rsidRPr="00142E2A" w:rsidRDefault="00305505" w:rsidP="00305505">
      <w:pPr>
        <w:ind w:left="5670"/>
        <w:jc w:val="center"/>
        <w:rPr>
          <w:rFonts w:ascii="Arial" w:hAnsi="Arial" w:cs="Arial"/>
        </w:rPr>
      </w:pPr>
      <w:r w:rsidRPr="00142E2A">
        <w:rPr>
          <w:rFonts w:ascii="Arial" w:hAnsi="Arial" w:cs="Arial"/>
        </w:rPr>
        <w:t>(</w:t>
      </w:r>
      <w:proofErr w:type="spellStart"/>
      <w:r w:rsidRPr="00142E2A">
        <w:rPr>
          <w:rFonts w:ascii="Arial" w:hAnsi="Arial" w:cs="Arial"/>
        </w:rPr>
        <w:t>Materai</w:t>
      </w:r>
      <w:proofErr w:type="spellEnd"/>
      <w:r w:rsidRPr="00142E2A">
        <w:rPr>
          <w:rFonts w:ascii="Arial" w:hAnsi="Arial" w:cs="Arial"/>
        </w:rPr>
        <w:t xml:space="preserve"> 6000)</w:t>
      </w:r>
    </w:p>
    <w:p w:rsidR="00305505" w:rsidRDefault="00305505" w:rsidP="00305505">
      <w:pPr>
        <w:ind w:left="5670"/>
        <w:jc w:val="center"/>
        <w:rPr>
          <w:rFonts w:ascii="Arial" w:hAnsi="Arial" w:cs="Arial"/>
        </w:rPr>
      </w:pPr>
    </w:p>
    <w:p w:rsidR="00305505" w:rsidRPr="00142E2A" w:rsidRDefault="00305505" w:rsidP="00305505">
      <w:pPr>
        <w:ind w:left="5670"/>
        <w:jc w:val="center"/>
        <w:rPr>
          <w:rFonts w:ascii="Arial" w:hAnsi="Arial" w:cs="Arial"/>
        </w:rPr>
      </w:pPr>
    </w:p>
    <w:p w:rsidR="00305505" w:rsidRDefault="00305505" w:rsidP="00305505">
      <w:pPr>
        <w:ind w:left="5670"/>
        <w:jc w:val="center"/>
        <w:rPr>
          <w:rFonts w:ascii="Arial" w:hAnsi="Arial" w:cs="Arial"/>
        </w:rPr>
      </w:pPr>
      <w:r w:rsidRPr="00142E2A">
        <w:rPr>
          <w:rFonts w:ascii="Arial" w:hAnsi="Arial" w:cs="Arial"/>
        </w:rPr>
        <w:t xml:space="preserve">(Nama </w:t>
      </w:r>
      <w:proofErr w:type="spellStart"/>
      <w:r w:rsidRPr="00142E2A">
        <w:rPr>
          <w:rFonts w:ascii="Arial" w:hAnsi="Arial" w:cs="Arial"/>
        </w:rPr>
        <w:t>Jelas</w:t>
      </w:r>
      <w:proofErr w:type="spellEnd"/>
      <w:r w:rsidRPr="00142E2A">
        <w:rPr>
          <w:rFonts w:ascii="Arial" w:hAnsi="Arial" w:cs="Arial"/>
        </w:rPr>
        <w:t>)</w:t>
      </w:r>
    </w:p>
    <w:p w:rsidR="00305505" w:rsidRDefault="00305505" w:rsidP="00305505">
      <w:pPr>
        <w:ind w:left="5670"/>
        <w:jc w:val="center"/>
        <w:rPr>
          <w:rFonts w:ascii="Arial" w:hAnsi="Arial" w:cs="Arial"/>
        </w:rPr>
      </w:pPr>
    </w:p>
    <w:p w:rsidR="00E33230" w:rsidRDefault="00E33230">
      <w:pPr>
        <w:spacing w:before="6" w:line="120" w:lineRule="exact"/>
        <w:rPr>
          <w:sz w:val="13"/>
          <w:szCs w:val="13"/>
        </w:rPr>
      </w:pPr>
    </w:p>
    <w:p w:rsidR="00E33230" w:rsidRDefault="00E33230">
      <w:pPr>
        <w:spacing w:line="200" w:lineRule="exact"/>
      </w:pPr>
    </w:p>
    <w:p w:rsidR="00E33230" w:rsidRDefault="00E33230">
      <w:pPr>
        <w:spacing w:line="200" w:lineRule="exact"/>
      </w:pPr>
    </w:p>
    <w:p w:rsidR="00E33230" w:rsidRDefault="003E4C8F">
      <w:pPr>
        <w:spacing w:before="32"/>
        <w:ind w:left="121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1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: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2"/>
          <w:sz w:val="22"/>
          <w:szCs w:val="22"/>
        </w:rPr>
        <w:t>ha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p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ji</w:t>
      </w:r>
      <w:r>
        <w:rPr>
          <w:rFonts w:ascii="Arial" w:eastAsia="Arial" w:hAnsi="Arial" w:cs="Arial"/>
          <w:spacing w:val="2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a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eb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2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  <w:bookmarkStart w:id="0" w:name="_GoBack"/>
      <w:bookmarkEnd w:id="0"/>
    </w:p>
    <w:sectPr w:rsidR="00E33230">
      <w:headerReference w:type="default" r:id="rId7"/>
      <w:type w:val="continuous"/>
      <w:pgSz w:w="12240" w:h="18720"/>
      <w:pgMar w:top="1360" w:right="16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C8F" w:rsidRDefault="003E4C8F" w:rsidP="00305505">
      <w:r>
        <w:separator/>
      </w:r>
    </w:p>
  </w:endnote>
  <w:endnote w:type="continuationSeparator" w:id="0">
    <w:p w:rsidR="003E4C8F" w:rsidRDefault="003E4C8F" w:rsidP="0030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C8F" w:rsidRDefault="003E4C8F" w:rsidP="00305505">
      <w:r>
        <w:separator/>
      </w:r>
    </w:p>
  </w:footnote>
  <w:footnote w:type="continuationSeparator" w:id="0">
    <w:p w:rsidR="003E4C8F" w:rsidRDefault="003E4C8F" w:rsidP="00305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505" w:rsidRPr="00B05DA4" w:rsidRDefault="00305505" w:rsidP="00305505">
    <w:pPr>
      <w:spacing w:line="360" w:lineRule="auto"/>
      <w:jc w:val="center"/>
      <w:rPr>
        <w:rFonts w:ascii="Arial" w:hAnsi="Arial" w:cs="Arial"/>
      </w:rPr>
    </w:pPr>
    <w:r w:rsidRPr="00B05DA4">
      <w:rPr>
        <w:rFonts w:ascii="Arial" w:hAnsi="Arial" w:cs="Arial"/>
      </w:rPr>
      <w:t>Kop Perusahaan</w:t>
    </w:r>
  </w:p>
  <w:p w:rsidR="00305505" w:rsidRPr="00B05DA4" w:rsidRDefault="00305505" w:rsidP="00305505">
    <w:pPr>
      <w:spacing w:line="360" w:lineRule="auto"/>
      <w:jc w:val="center"/>
      <w:rPr>
        <w:rFonts w:ascii="Arial" w:hAnsi="Arial" w:cs="Arial"/>
      </w:rPr>
    </w:pPr>
    <w:r w:rsidRPr="00B05DA4">
      <w:rPr>
        <w:rFonts w:ascii="Arial" w:hAnsi="Arial" w:cs="Arial"/>
      </w:rPr>
      <w:t>-----------------------------------------------------------------------------------------------</w:t>
    </w:r>
    <w:r>
      <w:rPr>
        <w:rFonts w:ascii="Arial" w:hAnsi="Arial" w:cs="Arial"/>
      </w:rPr>
      <w:t>----------------------------</w:t>
    </w:r>
  </w:p>
  <w:p w:rsidR="00305505" w:rsidRDefault="003055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EE318D"/>
    <w:multiLevelType w:val="multilevel"/>
    <w:tmpl w:val="3F120C2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230"/>
    <w:rsid w:val="00305505"/>
    <w:rsid w:val="003E4C8F"/>
    <w:rsid w:val="00E3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70431-BAF1-4C3C-869D-32E54340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0550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5505"/>
  </w:style>
  <w:style w:type="paragraph" w:styleId="Footer">
    <w:name w:val="footer"/>
    <w:basedOn w:val="Normal"/>
    <w:link w:val="FooterChar"/>
    <w:uiPriority w:val="99"/>
    <w:unhideWhenUsed/>
    <w:rsid w:val="0030550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5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MyBook PRO K5</dc:creator>
  <cp:lastModifiedBy>MyBook PRO K5</cp:lastModifiedBy>
  <cp:revision>2</cp:revision>
  <dcterms:created xsi:type="dcterms:W3CDTF">2024-09-19T08:57:00Z</dcterms:created>
  <dcterms:modified xsi:type="dcterms:W3CDTF">2024-09-19T08:57:00Z</dcterms:modified>
</cp:coreProperties>
</file>